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sz w:val="18"/>
                <w:szCs w:val="18"/>
                <w:lang w:val="it-IT"/>
              </w:rPr>
            </w:pPr>
          </w:p>
          <w:p w:rsidR="007A12C1" w:rsidRP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1C4C5D">
              <w:rPr>
                <w:b/>
                <w:sz w:val="18"/>
                <w:szCs w:val="18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4C5D">
              <w:rPr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="00C70066">
              <w:rPr>
                <w:b/>
                <w:sz w:val="18"/>
                <w:szCs w:val="18"/>
                <w:lang w:val="it-IT"/>
              </w:rPr>
            </w:r>
            <w:r w:rsidR="00C70066">
              <w:rPr>
                <w:b/>
                <w:sz w:val="18"/>
                <w:szCs w:val="18"/>
                <w:lang w:val="it-IT"/>
              </w:rPr>
              <w:fldChar w:fldCharType="separate"/>
            </w:r>
            <w:r w:rsidRPr="001C4C5D">
              <w:rPr>
                <w:b/>
                <w:sz w:val="18"/>
                <w:szCs w:val="18"/>
                <w:lang w:val="it-IT"/>
              </w:rPr>
              <w:fldChar w:fldCharType="end"/>
            </w:r>
            <w:r w:rsidRPr="001C4C5D">
              <w:rPr>
                <w:b/>
                <w:sz w:val="18"/>
                <w:szCs w:val="18"/>
                <w:lang w:val="it-IT"/>
              </w:rPr>
              <w:t xml:space="preserve"> LOTTO </w:t>
            </w:r>
            <w:r w:rsidR="007B2E62">
              <w:rPr>
                <w:b/>
                <w:sz w:val="18"/>
                <w:szCs w:val="18"/>
                <w:lang w:val="it-IT"/>
              </w:rPr>
              <w:t>4</w:t>
            </w:r>
          </w:p>
          <w:p w:rsidR="001C4C5D" w:rsidRPr="003E306C" w:rsidRDefault="001C4C5D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AOV/SUA-SF 008/2021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7B2E62" w:rsidRPr="007B2E62">
              <w:rPr>
                <w:b/>
                <w:bCs/>
                <w:sz w:val="18"/>
                <w:szCs w:val="18"/>
                <w:lang w:val="it-IT"/>
              </w:rPr>
              <w:t>8620880F37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a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9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9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0" w:name="Controllo60"/>
    <w:bookmarkStart w:id="11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0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2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4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;</w:t>
      </w:r>
    </w:p>
    <w:bookmarkEnd w:id="11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2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>, cognome</w:t>
      </w:r>
      <w:bookmarkStart w:id="23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 codice fiscale</w:t>
      </w:r>
      <w:bookmarkStart w:id="24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5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 xml:space="preserve"> (</w:t>
      </w:r>
      <w:bookmarkStart w:id="26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 xml:space="preserve">); Via, piazza, ecc. </w:t>
      </w:r>
      <w:bookmarkStart w:id="27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28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; n. di telefono </w:t>
      </w:r>
      <w:bookmarkStart w:id="29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; n. di telefax </w:t>
      </w:r>
      <w:bookmarkStart w:id="30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 xml:space="preserve">; PEC: </w:t>
      </w:r>
      <w:bookmarkStart w:id="31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2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 (</w:t>
      </w:r>
      <w:bookmarkStart w:id="33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5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; n. di telefono </w:t>
      </w:r>
      <w:bookmarkStart w:id="36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; n. di telefax </w:t>
      </w:r>
      <w:bookmarkStart w:id="37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 xml:space="preserve">; PEC: </w:t>
      </w:r>
      <w:bookmarkStart w:id="38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39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2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3"/>
    </w:p>
    <w:bookmarkEnd w:id="42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4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5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6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48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C70066">
        <w:rPr>
          <w:rFonts w:eastAsia="Arial Unicode MS"/>
          <w:sz w:val="18"/>
          <w:szCs w:val="18"/>
          <w:lang w:val="it-IT"/>
        </w:rPr>
      </w:r>
      <w:r w:rsidR="00C70066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48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D.Lgs.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>ai sensi dell’art. 80, comma 7, D.Lgs.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0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D.Lgs.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r w:rsidRPr="000A07E1">
        <w:rPr>
          <w:b/>
          <w:sz w:val="18"/>
          <w:szCs w:val="18"/>
          <w:lang w:val="it-IT"/>
        </w:rPr>
        <w:t xml:space="preserve">D.Lgs.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0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r w:rsidRPr="000A07E1">
        <w:rPr>
          <w:sz w:val="18"/>
          <w:szCs w:val="18"/>
          <w:lang w:val="it-IT"/>
        </w:rPr>
        <w:t>D.Lgs.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1" w:name="_Hlk527106344"/>
      <w:r w:rsidRPr="000A07E1">
        <w:rPr>
          <w:sz w:val="18"/>
          <w:szCs w:val="18"/>
          <w:lang w:val="it-IT"/>
        </w:rPr>
        <w:t>che ai sensi dell’art 89 comma 1 D.Lgs.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70066">
        <w:rPr>
          <w:sz w:val="18"/>
          <w:szCs w:val="18"/>
          <w:lang w:val="it-IT"/>
        </w:rPr>
      </w:r>
      <w:r w:rsidR="00C70066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C70066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3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4" w:name="_Hlk527106391"/>
    </w:p>
    <w:p w:rsidR="00C92AE4" w:rsidRPr="00401696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5" w:name="_Hlk515435169"/>
      <w:bookmarkEnd w:id="54"/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C92AE4" w:rsidRPr="0078684C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5"/>
    <w:p w:rsidR="00C92AE4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1C4C5D" w:rsidRPr="001C4C5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Informativa ai sensi degli artt. 13 e 14 del Regolamento UE 2016/679 (RGPD)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:rsidR="001C4C5D" w:rsidRPr="001C4C5D" w:rsidRDefault="00C92AE4" w:rsidP="001C4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Alto Adige 50, 39100 Bolzano, e-mail: </w:t>
            </w:r>
            <w:hyperlink r:id="rId7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1C4C5D">
              <w:rPr>
                <w:rFonts w:eastAsia="Arial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. </w:t>
            </w:r>
            <w:r w:rsidR="001C4C5D">
              <w:rPr>
                <w:rFonts w:eastAsia="Arial"/>
                <w:sz w:val="18"/>
                <w:szCs w:val="18"/>
                <w:lang w:val="it-IT"/>
              </w:rPr>
              <w:t>La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legale rappresentante dell’ACP è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la Direttrice </w:t>
            </w:r>
            <w:r w:rsidR="00C70066">
              <w:rPr>
                <w:rFonts w:eastAsia="Arial"/>
                <w:sz w:val="18"/>
                <w:szCs w:val="18"/>
                <w:lang w:val="it-IT"/>
              </w:rPr>
              <w:t xml:space="preserve">reggente </w:t>
            </w:r>
            <w:bookmarkStart w:id="56" w:name="_GoBack"/>
            <w:bookmarkEnd w:id="56"/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Dr. Sabina Sciarrone.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>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:rsidR="00C92AE4" w:rsidRPr="001C4C5D" w:rsidRDefault="00C92AE4" w:rsidP="00E17AFD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1C4C5D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1C4C5D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1C4C5D">
              <w:rPr>
                <w:rFonts w:eastAsia="Arial"/>
                <w:sz w:val="18"/>
                <w:szCs w:val="18"/>
              </w:rPr>
              <w:t>Il rifiuto può precludere l’effettuazione della relativa istruttoria.</w:t>
            </w:r>
          </w:p>
        </w:tc>
      </w:tr>
      <w:tr w:rsidR="001C4C5D" w:rsidRPr="00C70066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Comunicazione e destinatari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1C4C5D" w:rsidRPr="00C70066" w:rsidTr="00E17AFD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1C4C5D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1C4C5D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:rsidR="00C92AE4" w:rsidRPr="004F7C6B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color w:val="FF0000"/>
          <w:sz w:val="18"/>
          <w:szCs w:val="18"/>
          <w:lang w:val="it-IT"/>
        </w:rPr>
      </w:pP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bookmarkStart w:id="57" w:name="_Hlk516226516"/>
      <w:r w:rsidRPr="00134F81">
        <w:rPr>
          <w:rFonts w:eastAsia="Arial"/>
          <w:sz w:val="18"/>
          <w:szCs w:val="18"/>
        </w:rPr>
        <w:t>Letto, confermato e sottoscritto.</w:t>
      </w: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C92AE4" w:rsidRPr="00134F81" w:rsidTr="00E17AFD">
        <w:tc>
          <w:tcPr>
            <w:tcW w:w="4870" w:type="dxa"/>
          </w:tcPr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134F81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58" w:name="gjdgxs" w:colFirst="0" w:colLast="0"/>
            <w:bookmarkEnd w:id="58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9" w:name="Text23"/>
            <w:r w:rsidRPr="00134F81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134F81">
              <w:rPr>
                <w:rFonts w:eastAsia="Arial"/>
                <w:sz w:val="18"/>
                <w:szCs w:val="18"/>
              </w:rPr>
            </w:r>
            <w:r w:rsidRPr="00134F81">
              <w:rPr>
                <w:rFonts w:eastAsia="Arial"/>
                <w:sz w:val="18"/>
                <w:szCs w:val="18"/>
              </w:rPr>
              <w:fldChar w:fldCharType="separate"/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sz w:val="18"/>
                <w:szCs w:val="18"/>
              </w:rPr>
              <w:fldChar w:fldCharType="end"/>
            </w:r>
            <w:bookmarkEnd w:id="59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t>(sottoscritto con firma digitale)</w:t>
            </w:r>
          </w:p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  <w:bookmarkEnd w:id="57"/>
    </w:tbl>
    <w:p w:rsidR="007D29E3" w:rsidRPr="00134F81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98" w:rsidRDefault="00876098" w:rsidP="00092646">
      <w:r>
        <w:separator/>
      </w:r>
    </w:p>
  </w:endnote>
  <w:endnote w:type="continuationSeparator" w:id="0">
    <w:p w:rsidR="00876098" w:rsidRDefault="00876098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90"/>
      <w:gridCol w:w="227"/>
      <w:gridCol w:w="907"/>
      <w:gridCol w:w="227"/>
      <w:gridCol w:w="4990"/>
    </w:tblGrid>
    <w:tr w:rsidR="008229C3" w:rsidRPr="009919BD" w:rsidTr="00F62640">
      <w:trPr>
        <w:cantSplit/>
      </w:trPr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6E3A35" w:rsidP="008229C3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lang w:val="de-DE"/>
            </w:rPr>
            <w:t xml:space="preserve">Südtiroler </w:t>
          </w:r>
          <w:r w:rsidR="008229C3" w:rsidRPr="001C4C5D">
            <w:rPr>
              <w:sz w:val="16"/>
              <w:lang w:val="de-DE"/>
            </w:rPr>
            <w:t xml:space="preserve">Straße </w:t>
          </w:r>
          <w:r w:rsidRPr="001C4C5D">
            <w:rPr>
              <w:sz w:val="16"/>
              <w:lang w:val="de-DE"/>
            </w:rPr>
            <w:t>5</w:t>
          </w:r>
          <w:r w:rsidR="008229C3" w:rsidRPr="001C4C5D">
            <w:rPr>
              <w:sz w:val="16"/>
              <w:lang w:val="de-DE"/>
            </w:rPr>
            <w:t xml:space="preserve">0 </w:t>
          </w:r>
          <w:r w:rsidR="008229C3" w:rsidRPr="001C4C5D">
            <w:rPr>
              <w:rFonts w:ascii="Wingdings" w:hAnsi="Wingdings"/>
              <w:sz w:val="14"/>
            </w:rPr>
            <w:t></w:t>
          </w:r>
          <w:r w:rsidR="008229C3" w:rsidRPr="001C4C5D">
            <w:rPr>
              <w:sz w:val="16"/>
              <w:lang w:val="de-DE"/>
            </w:rPr>
            <w:t xml:space="preserve"> 39100 Bozen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lang w:val="de-DE"/>
            </w:rPr>
            <w:t xml:space="preserve">Tel. </w:t>
          </w:r>
          <w:r w:rsidRPr="001C4C5D">
            <w:rPr>
              <w:sz w:val="16"/>
              <w:szCs w:val="16"/>
              <w:lang w:val="de-DE"/>
            </w:rPr>
            <w:t xml:space="preserve">0471 41 40 10 </w:t>
          </w:r>
          <w:r w:rsidRPr="001C4C5D">
            <w:rPr>
              <w:rFonts w:ascii="Wingdings" w:hAnsi="Wingdings"/>
              <w:sz w:val="16"/>
              <w:szCs w:val="16"/>
            </w:rPr>
            <w:t></w:t>
          </w:r>
          <w:r w:rsidRPr="001C4C5D">
            <w:rPr>
              <w:sz w:val="16"/>
              <w:szCs w:val="16"/>
              <w:lang w:val="de-DE"/>
            </w:rPr>
            <w:t xml:space="preserve"> Fax 0471 41 40 09</w:t>
          </w:r>
        </w:p>
        <w:p w:rsidR="008229C3" w:rsidRPr="001C4C5D" w:rsidRDefault="00C70066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8229C3" w:rsidRPr="001C4C5D">
              <w:rPr>
                <w:sz w:val="16"/>
                <w:szCs w:val="16"/>
                <w:lang w:val="de-DE"/>
              </w:rPr>
              <w:t>http://aov.provinz.bz.it</w:t>
            </w:r>
            <w:r w:rsidR="008229C3" w:rsidRPr="001C4C5D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aov.dienst-lieferung@provinz.bz</w:t>
          </w:r>
          <w:r w:rsidRPr="001C4C5D">
            <w:rPr>
              <w:sz w:val="16"/>
              <w:lang w:val="de-DE"/>
            </w:rPr>
            <w:t>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</w:rPr>
          </w:pPr>
          <w:r w:rsidRPr="001C4C5D">
            <w:rPr>
              <w:sz w:val="16"/>
            </w:rPr>
            <w:t>Steuernr./Mwst.Nr. 94116410211</w:t>
          </w:r>
        </w:p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/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8229C3" w:rsidP="008229C3">
          <w:pPr>
            <w:spacing w:before="80"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 xml:space="preserve">via </w:t>
          </w:r>
          <w:r w:rsidR="006E3A35" w:rsidRPr="001C4C5D">
            <w:rPr>
              <w:sz w:val="16"/>
              <w:lang w:val="it-IT"/>
            </w:rPr>
            <w:t>Alto Adige</w:t>
          </w:r>
          <w:r w:rsidRPr="001C4C5D">
            <w:rPr>
              <w:sz w:val="16"/>
              <w:lang w:val="it-IT"/>
            </w:rPr>
            <w:t xml:space="preserve"> </w:t>
          </w:r>
          <w:r w:rsidR="006E3A35" w:rsidRPr="001C4C5D">
            <w:rPr>
              <w:sz w:val="16"/>
              <w:lang w:val="it-IT"/>
            </w:rPr>
            <w:t>5</w:t>
          </w:r>
          <w:r w:rsidRPr="001C4C5D">
            <w:rPr>
              <w:sz w:val="16"/>
              <w:lang w:val="it-IT"/>
            </w:rPr>
            <w:t xml:space="preserve">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39100 Bolzano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szCs w:val="16"/>
              <w:lang w:val="it-IT"/>
            </w:rPr>
          </w:pPr>
          <w:r w:rsidRPr="001C4C5D">
            <w:rPr>
              <w:sz w:val="16"/>
              <w:lang w:val="it-IT"/>
            </w:rPr>
            <w:t xml:space="preserve">Tel. 0471 41 40 10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Fax </w:t>
          </w:r>
          <w:r w:rsidRPr="001C4C5D">
            <w:rPr>
              <w:sz w:val="16"/>
              <w:szCs w:val="16"/>
              <w:lang w:val="it-IT"/>
            </w:rPr>
            <w:t>0471 41 40 09</w:t>
          </w:r>
        </w:p>
        <w:p w:rsidR="008229C3" w:rsidRPr="001C4C5D" w:rsidRDefault="00C70066" w:rsidP="008229C3">
          <w:pPr>
            <w:spacing w:line="180" w:lineRule="exact"/>
            <w:rPr>
              <w:sz w:val="16"/>
              <w:lang w:val="it-IT"/>
            </w:rPr>
          </w:pPr>
          <w:hyperlink r:id="rId2" w:history="1">
            <w:r w:rsidR="008229C3" w:rsidRPr="001C4C5D">
              <w:rPr>
                <w:sz w:val="16"/>
                <w:szCs w:val="16"/>
                <w:lang w:val="it-IT"/>
              </w:rPr>
              <w:t>http://acp.provincia.bz.it/</w:t>
            </w:r>
          </w:hyperlink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acp.serv-forniture@provincia.bz.it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Codice fiscale/Partita Iva 94116410211</w:t>
          </w:r>
        </w:p>
      </w:tc>
    </w:tr>
  </w:tbl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98" w:rsidRDefault="00876098" w:rsidP="00092646">
      <w:r>
        <w:separator/>
      </w:r>
    </w:p>
  </w:footnote>
  <w:footnote w:type="continuationSeparator" w:id="0">
    <w:p w:rsidR="00876098" w:rsidRDefault="00876098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C70066">
      <w:trPr>
        <w:cantSplit/>
        <w:trHeight w:hRule="exact" w:val="460"/>
      </w:trPr>
      <w:tc>
        <w:tcPr>
          <w:tcW w:w="5245" w:type="dxa"/>
        </w:tcPr>
        <w:p w:rsidR="00772824" w:rsidRPr="001C4C5D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1C4C5D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Pr="001C4C5D" w:rsidRDefault="00987B1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noProof/>
            </w:rPr>
            <w:drawing>
              <wp:inline distT="0" distB="0" distL="0" distR="0">
                <wp:extent cx="285750" cy="3619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772824" w:rsidRPr="001C4C5D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 w:rsidRPr="009919BD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1C4C5D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ind w:right="856"/>
            <w:jc w:val="right"/>
          </w:pPr>
          <w:r w:rsidRPr="001C4C5D">
            <w:rPr>
              <w:rStyle w:val="Numeropagina"/>
              <w:rFonts w:cs="Arial"/>
              <w:sz w:val="16"/>
              <w:szCs w:val="16"/>
            </w:rPr>
            <w:t xml:space="preserve">Pag. 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begin"/>
          </w:r>
          <w:r w:rsidRPr="001C4C5D"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167A7B" w:rsidRPr="001C4C5D">
            <w:rPr>
              <w:rStyle w:val="Numeropagina"/>
              <w:rFonts w:cs="Arial"/>
              <w:noProof/>
              <w:sz w:val="16"/>
              <w:szCs w:val="16"/>
            </w:rPr>
            <w:t>11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772824" w:rsidRPr="00C70066" w:rsidTr="000E1C28">
      <w:trPr>
        <w:cantSplit/>
        <w:trHeight w:hRule="exact" w:val="460"/>
      </w:trPr>
      <w:tc>
        <w:tcPr>
          <w:tcW w:w="4990" w:type="dxa"/>
        </w:tcPr>
        <w:p w:rsidR="00772824" w:rsidRPr="00134F81" w:rsidRDefault="00772824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134F81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772824" w:rsidRPr="00134F81" w:rsidRDefault="00987B13">
          <w:pPr>
            <w:snapToGrid w:val="0"/>
            <w:jc w:val="center"/>
            <w:rPr>
              <w:spacing w:val="-2"/>
              <w:lang w:val="it-IT"/>
            </w:rPr>
          </w:pPr>
          <w:r w:rsidRPr="00134F81">
            <w:rPr>
              <w:noProof/>
            </w:rPr>
            <w:drawing>
              <wp:inline distT="0" distB="0" distL="0" distR="0">
                <wp:extent cx="561975" cy="7334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772824" w:rsidRPr="00134F81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134F81">
            <w:rPr>
              <w:spacing w:val="-2"/>
              <w:lang w:val="it-IT"/>
            </w:rPr>
            <w:t>PROVINCIA AUTONOMA DI BOLZANO - ALTO ADIGE</w:t>
          </w:r>
        </w:p>
      </w:tc>
    </w:tr>
    <w:tr w:rsidR="00772824" w:rsidRPr="00C70066" w:rsidTr="00DC767C">
      <w:trPr>
        <w:cantSplit/>
        <w:trHeight w:hRule="exact" w:val="1247"/>
      </w:trPr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34F81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772824" w:rsidRPr="00134F81" w:rsidRDefault="00772824" w:rsidP="003E12B4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134F81">
            <w:rPr>
              <w:sz w:val="18"/>
              <w:lang w:val="de-DE"/>
            </w:rPr>
            <w:t>EVS DL - Einheitliche Vergabestelle Dienstleistungen und Lieferungen</w:t>
          </w:r>
        </w:p>
        <w:p w:rsidR="00772824" w:rsidRPr="00134F81" w:rsidRDefault="00772824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772824" w:rsidRPr="00134F81" w:rsidRDefault="00772824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rPr>
              <w:b/>
              <w:sz w:val="18"/>
              <w:lang w:val="it-IT"/>
            </w:rPr>
          </w:pPr>
          <w:r w:rsidRPr="00134F81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772824" w:rsidRPr="00134F81" w:rsidRDefault="00772824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34F81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DC"/>
    <w:rsid w:val="00010C16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4F81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4C5D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9210F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3A35"/>
    <w:rsid w:val="006E5531"/>
    <w:rsid w:val="006F0FC3"/>
    <w:rsid w:val="007032A6"/>
    <w:rsid w:val="00716BF7"/>
    <w:rsid w:val="00726301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B2E62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0066"/>
    <w:rsid w:val="00C71DAA"/>
    <w:rsid w:val="00C75EA3"/>
    <w:rsid w:val="00C77AE8"/>
    <w:rsid w:val="00C81080"/>
    <w:rsid w:val="00C92AE4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30EF"/>
    <w:rsid w:val="00EA7ED5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3553"/>
    <o:shapelayout v:ext="edit">
      <o:idmap v:ext="edit" data="1"/>
    </o:shapelayout>
  </w:shapeDefaults>
  <w:decimalSymbol w:val=","/>
  <w:listSeparator w:val=";"/>
  <w14:docId w14:val="683B4AD5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cp.provincia.bz.it/" TargetMode="External"/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5D4A3F86.dotm</Template>
  <TotalTime>0</TotalTime>
  <Pages>11</Pages>
  <Words>2475</Words>
  <Characters>16663</Characters>
  <Application>Microsoft Office Word</Application>
  <DocSecurity>0</DocSecurity>
  <Lines>138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19100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Pasquino, Silvia</cp:lastModifiedBy>
  <cp:revision>6</cp:revision>
  <cp:lastPrinted>2014-08-21T09:45:00Z</cp:lastPrinted>
  <dcterms:created xsi:type="dcterms:W3CDTF">2021-01-29T12:14:00Z</dcterms:created>
  <dcterms:modified xsi:type="dcterms:W3CDTF">2021-02-25T10:00:00Z</dcterms:modified>
</cp:coreProperties>
</file>